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39F94238" w:rsidR="00ED2ED9" w:rsidRPr="009A707E" w:rsidRDefault="00792F74" w:rsidP="00707F0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1574F">
        <w:rPr>
          <w:rFonts w:ascii="Calibri" w:hAnsi="Calibri" w:cs="Calibri"/>
          <w:b/>
          <w:bCs/>
        </w:rPr>
        <w:t>3</w:t>
      </w:r>
      <w:r w:rsidR="00492EC6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bookmarkStart w:id="0" w:name="_Hlk164069762"/>
      <w:r w:rsidR="002C5C5C">
        <w:rPr>
          <w:rFonts w:ascii="Calibri" w:hAnsi="Calibri" w:cs="Calibri"/>
          <w:b/>
          <w:bCs/>
        </w:rPr>
        <w:t xml:space="preserve"> </w:t>
      </w:r>
      <w:r w:rsidR="00C30BFC">
        <w:rPr>
          <w:rFonts w:ascii="Calibri" w:hAnsi="Calibri" w:cs="Calibri"/>
          <w:b/>
          <w:bCs/>
        </w:rPr>
        <w:t>15</w:t>
      </w:r>
      <w:r w:rsidR="00437AA2" w:rsidRPr="000E1EFD">
        <w:rPr>
          <w:rFonts w:ascii="Calibri" w:hAnsi="Calibri" w:cs="Calibri"/>
          <w:b/>
          <w:bCs/>
        </w:rPr>
        <w:t>/</w:t>
      </w:r>
      <w:r w:rsidR="008F37C6">
        <w:rPr>
          <w:rFonts w:ascii="Calibri" w:hAnsi="Calibri" w:cs="Calibri"/>
          <w:b/>
          <w:bCs/>
        </w:rPr>
        <w:t>24016</w:t>
      </w:r>
      <w:r w:rsidR="00437AA2" w:rsidRPr="000E1EFD">
        <w:rPr>
          <w:rFonts w:ascii="Calibri" w:hAnsi="Calibri" w:cs="Calibri"/>
          <w:b/>
          <w:bCs/>
        </w:rPr>
        <w:t>/</w:t>
      </w:r>
      <w:r w:rsidR="00837FAD">
        <w:rPr>
          <w:rFonts w:ascii="Calibri" w:hAnsi="Calibri" w:cs="Calibri"/>
          <w:b/>
          <w:bCs/>
        </w:rPr>
        <w:t>KDK</w:t>
      </w:r>
      <w:r w:rsidR="00437AA2" w:rsidRPr="000E1EFD">
        <w:rPr>
          <w:rFonts w:ascii="Calibri" w:hAnsi="Calibri" w:cs="Calibri"/>
          <w:b/>
          <w:bCs/>
        </w:rPr>
        <w:t>/202</w:t>
      </w:r>
      <w:r w:rsidR="00854874">
        <w:rPr>
          <w:rFonts w:ascii="Calibri" w:hAnsi="Calibri" w:cs="Calibri"/>
          <w:b/>
          <w:bCs/>
        </w:rPr>
        <w:t>5</w:t>
      </w:r>
    </w:p>
    <w:bookmarkEnd w:id="0"/>
    <w:p w14:paraId="3908876C" w14:textId="77777777" w:rsidR="00B9251F" w:rsidRPr="005343DB" w:rsidRDefault="00B9251F" w:rsidP="006F4ADA">
      <w:pPr>
        <w:jc w:val="right"/>
        <w:rPr>
          <w:rFonts w:ascii="Calibri" w:hAnsi="Calibri" w:cs="Calibri"/>
          <w:b/>
          <w:bCs/>
        </w:rPr>
      </w:pPr>
    </w:p>
    <w:p w14:paraId="3086E16C" w14:textId="1E3F74B2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9E6BA3E" w14:textId="54CAD3D2" w:rsidR="00B9251F" w:rsidRPr="00A32C45" w:rsidRDefault="00D82E5E" w:rsidP="003F172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bookmarkStart w:id="1" w:name="_Hlk178017570"/>
      <w:r w:rsidRPr="00A32C45">
        <w:rPr>
          <w:rFonts w:ascii="Calibri" w:hAnsi="Calibri" w:cs="Calibri"/>
          <w:i/>
          <w:iCs/>
        </w:rPr>
        <w:t>Nazwa/Imię i nazwisko Wykonawcy</w:t>
      </w:r>
      <w:r w:rsidR="00B9251F" w:rsidRPr="00A32C45">
        <w:rPr>
          <w:rFonts w:ascii="Calibri" w:hAnsi="Calibri" w:cs="Calibri"/>
          <w:i/>
          <w:iCs/>
        </w:rPr>
        <w:t>:</w:t>
      </w:r>
    </w:p>
    <w:p w14:paraId="06BCDFEF" w14:textId="77777777" w:rsidR="00B9251F" w:rsidRPr="00A32C45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6383B7DC" w14:textId="7572F688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A32C45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</w:t>
      </w:r>
    </w:p>
    <w:p w14:paraId="4F315CDF" w14:textId="4C8956B8" w:rsidR="00B9251F" w:rsidRPr="00D02763" w:rsidRDefault="00D82E5E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</w:t>
      </w:r>
    </w:p>
    <w:bookmarkEnd w:id="1"/>
    <w:p w14:paraId="368DB004" w14:textId="74A647A4" w:rsidR="00844C50" w:rsidRPr="00D02763" w:rsidRDefault="00844C50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64F8774" w14:textId="75FA31C8" w:rsidR="00550DF2" w:rsidRPr="003F172F" w:rsidRDefault="00E33F0B" w:rsidP="003F172F">
      <w:pPr>
        <w:spacing w:before="120"/>
        <w:ind w:firstLine="709"/>
        <w:rPr>
          <w:rFonts w:ascii="Calibri" w:hAnsi="Calibri" w:cs="Calibri"/>
        </w:rPr>
      </w:pPr>
      <w:r w:rsidRPr="003F172F">
        <w:rPr>
          <w:rFonts w:ascii="Calibri" w:hAnsi="Calibri" w:cs="Calibri"/>
          <w:b/>
        </w:rPr>
        <w:t>Działając w imieniu i na rzecz Wykonawcy, w</w:t>
      </w:r>
      <w:r w:rsidR="00B66B69" w:rsidRPr="003F172F">
        <w:rPr>
          <w:rFonts w:ascii="Calibri" w:hAnsi="Calibri" w:cs="Calibri"/>
          <w:b/>
        </w:rPr>
        <w:t xml:space="preserve"> związku z ubieganiem się</w:t>
      </w:r>
      <w:r w:rsidR="004870C4" w:rsidRPr="003F172F">
        <w:rPr>
          <w:rFonts w:ascii="Calibri" w:hAnsi="Calibri" w:cs="Calibri"/>
          <w:b/>
        </w:rPr>
        <w:t xml:space="preserve"> </w:t>
      </w:r>
      <w:r w:rsidR="00B66B69" w:rsidRPr="003F172F">
        <w:rPr>
          <w:rFonts w:ascii="Calibri" w:hAnsi="Calibri" w:cs="Calibri"/>
          <w:b/>
        </w:rPr>
        <w:t>o udzielenie zamówienia w ramach postępowania</w:t>
      </w:r>
      <w:r w:rsidR="00553A3F" w:rsidRPr="003F172F">
        <w:rPr>
          <w:rFonts w:ascii="Calibri" w:hAnsi="Calibri" w:cs="Calibri"/>
          <w:b/>
        </w:rPr>
        <w:t xml:space="preserve"> </w:t>
      </w:r>
      <w:r w:rsidR="00FA46F9" w:rsidRPr="003F172F">
        <w:rPr>
          <w:rFonts w:ascii="Calibri" w:hAnsi="Calibri" w:cs="Calibri"/>
          <w:b/>
          <w:lang w:val="de-DE"/>
        </w:rPr>
        <w:t>n</w:t>
      </w:r>
      <w:r w:rsidR="007165D4" w:rsidRPr="003F172F">
        <w:rPr>
          <w:rFonts w:ascii="Calibri" w:hAnsi="Calibri" w:cs="Calibri"/>
          <w:b/>
          <w:lang w:val="de-DE"/>
        </w:rPr>
        <w:t>r</w:t>
      </w:r>
      <w:r w:rsidR="00553A3F" w:rsidRPr="003F172F">
        <w:rPr>
          <w:rFonts w:ascii="Calibri" w:hAnsi="Calibri" w:cs="Calibri"/>
          <w:b/>
          <w:lang w:val="de-DE"/>
        </w:rPr>
        <w:t xml:space="preserve"> </w:t>
      </w:r>
      <w:r w:rsidR="00C30BFC">
        <w:rPr>
          <w:rFonts w:ascii="Calibri" w:hAnsi="Calibri" w:cs="Calibri"/>
          <w:b/>
          <w:bCs/>
        </w:rPr>
        <w:t>15</w:t>
      </w:r>
      <w:r w:rsidR="008F37C6">
        <w:rPr>
          <w:rFonts w:ascii="Calibri" w:hAnsi="Calibri" w:cs="Calibri"/>
          <w:b/>
          <w:bCs/>
        </w:rPr>
        <w:t>/24016</w:t>
      </w:r>
      <w:r w:rsidR="00837FAD" w:rsidRPr="000E1EFD">
        <w:rPr>
          <w:rFonts w:ascii="Calibri" w:hAnsi="Calibri" w:cs="Calibri"/>
          <w:b/>
          <w:bCs/>
        </w:rPr>
        <w:t>/</w:t>
      </w:r>
      <w:r w:rsidR="00837FAD">
        <w:rPr>
          <w:rFonts w:ascii="Calibri" w:hAnsi="Calibri" w:cs="Calibri"/>
          <w:b/>
          <w:bCs/>
        </w:rPr>
        <w:t>KDK</w:t>
      </w:r>
      <w:r w:rsidR="00837FAD" w:rsidRPr="000E1EFD">
        <w:rPr>
          <w:rFonts w:ascii="Calibri" w:hAnsi="Calibri" w:cs="Calibri"/>
          <w:b/>
          <w:bCs/>
        </w:rPr>
        <w:t>/202</w:t>
      </w:r>
      <w:r w:rsidR="00854874">
        <w:rPr>
          <w:rFonts w:ascii="Calibri" w:hAnsi="Calibri" w:cs="Calibri"/>
          <w:b/>
          <w:bCs/>
        </w:rPr>
        <w:t>5</w:t>
      </w:r>
      <w:r w:rsidR="00837FAD">
        <w:rPr>
          <w:rFonts w:ascii="Calibri" w:hAnsi="Calibri" w:cs="Calibri"/>
          <w:b/>
          <w:bCs/>
        </w:rPr>
        <w:t xml:space="preserve"> </w:t>
      </w:r>
      <w:r w:rsidR="00FA46F9" w:rsidRPr="003F172F">
        <w:rPr>
          <w:rFonts w:ascii="Calibri" w:hAnsi="Calibri" w:cs="Calibri"/>
        </w:rPr>
        <w:t xml:space="preserve">oświadczam, </w:t>
      </w:r>
      <w:r w:rsidR="009D77B5" w:rsidRPr="003F172F">
        <w:rPr>
          <w:rFonts w:ascii="Calibri" w:hAnsi="Calibri" w:cs="Calibri"/>
        </w:rPr>
        <w:t xml:space="preserve">że </w:t>
      </w:r>
      <w:r w:rsidR="00550DF2" w:rsidRPr="003F172F">
        <w:rPr>
          <w:rFonts w:ascii="Calibri" w:hAnsi="Calibri" w:cs="Calibri"/>
        </w:rPr>
        <w:t xml:space="preserve">Wykonawca: </w:t>
      </w:r>
    </w:p>
    <w:p w14:paraId="45B842E2" w14:textId="23F46B0D" w:rsidR="00550DF2" w:rsidRPr="003F172F" w:rsidRDefault="00550DF2" w:rsidP="003F172F">
      <w:pPr>
        <w:pStyle w:val="Akapitzlist"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="Calibri" w:hAnsi="Calibri" w:cs="Calibri"/>
        </w:rPr>
        <w:t xml:space="preserve">jest/nie jest* podmiotem/osobą, </w:t>
      </w:r>
      <w:r w:rsidRPr="003F172F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0C602166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jest*</w:t>
      </w:r>
      <w:r w:rsidR="0011305C">
        <w:rPr>
          <w:rFonts w:asciiTheme="minorHAnsi" w:hAnsiTheme="minorHAnsi" w:cstheme="minorHAnsi"/>
          <w:iCs/>
          <w:lang w:eastAsia="en-US"/>
        </w:rPr>
        <w:t xml:space="preserve"> </w:t>
      </w:r>
      <w:r w:rsidRPr="003F172F">
        <w:rPr>
          <w:rFonts w:asciiTheme="minorHAnsi" w:hAnsiTheme="minorHAnsi" w:cstheme="minorHAnsi"/>
          <w:iCs/>
          <w:lang w:eastAsia="en-US"/>
        </w:rPr>
        <w:t>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5EEE05BE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1B344CD6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6C5F32FF" w:rsidR="00550DF2" w:rsidRPr="003F172F" w:rsidRDefault="00550DF2" w:rsidP="003F172F">
      <w:pPr>
        <w:pStyle w:val="Akapitzlist"/>
        <w:widowControl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</w:t>
      </w:r>
      <w:r w:rsidR="00335272" w:rsidRPr="003F172F">
        <w:rPr>
          <w:rFonts w:asciiTheme="minorHAnsi" w:hAnsiTheme="minorHAnsi" w:cstheme="minorHAnsi"/>
          <w:iCs/>
          <w:lang w:eastAsia="en-US"/>
        </w:rPr>
        <w:t>.</w:t>
      </w:r>
    </w:p>
    <w:p w14:paraId="00C735A6" w14:textId="2FEC3648" w:rsidR="00ED2ED9" w:rsidRDefault="00ED2ED9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  <w:r w:rsidRPr="003F172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67B1B768" w14:textId="77777777" w:rsidR="003F172F" w:rsidRPr="003F172F" w:rsidRDefault="003F172F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2367A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367A1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2367A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2367A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367A1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2367A1">
              <w:rPr>
                <w:rFonts w:ascii="Calibri" w:hAnsi="Calibri" w:cs="Calibri"/>
                <w:bCs/>
              </w:rPr>
              <w:t>Wykonawcy</w:t>
            </w:r>
          </w:p>
          <w:p w14:paraId="2B412630" w14:textId="6B71FE44" w:rsidR="00B9251F" w:rsidRPr="002367A1" w:rsidRDefault="00EA0346" w:rsidP="003F172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367A1">
              <w:rPr>
                <w:rFonts w:ascii="Calibri" w:hAnsi="Calibri" w:cs="Calibri"/>
                <w:bCs/>
              </w:rPr>
              <w:t>Pieczęć firmowa</w:t>
            </w:r>
            <w:r w:rsidR="00B703F3" w:rsidRPr="002367A1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B9251F" w:rsidRPr="002367A1" w:rsidRDefault="00B9251F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7199BBFE" w14:textId="77777777" w:rsidR="00D02763" w:rsidRDefault="00D02763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bookmarkStart w:id="2" w:name="_Hlk173844371"/>
    </w:p>
    <w:p w14:paraId="2EEBDC52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10AE518B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2C4833B3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75260937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bookmarkEnd w:id="2"/>
    <w:p w14:paraId="0213B9F6" w14:textId="1D01BF9D" w:rsidR="00B9251F" w:rsidRPr="00D02763" w:rsidRDefault="00B9251F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566C9B33" w14:textId="0F164B00" w:rsidR="00247092" w:rsidRPr="00D02763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D02763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247092" w:rsidRPr="00D02763" w:rsidSect="008F37C6">
      <w:headerReference w:type="default" r:id="rId8"/>
      <w:footerReference w:type="default" r:id="rId9"/>
      <w:pgSz w:w="11906" w:h="16838"/>
      <w:pgMar w:top="2268" w:right="1134" w:bottom="851" w:left="1134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9F66C" w14:textId="394AF9AD" w:rsidR="00B9251F" w:rsidRPr="00B9251F" w:rsidRDefault="00B9251F" w:rsidP="00B9251F">
    <w:pPr>
      <w:pStyle w:val="Stopka"/>
      <w:jc w:val="right"/>
      <w:rPr>
        <w:sz w:val="18"/>
        <w:szCs w:val="18"/>
      </w:rPr>
    </w:pPr>
    <w:r w:rsidRPr="00B9251F">
      <w:rPr>
        <w:sz w:val="18"/>
        <w:szCs w:val="18"/>
      </w:rPr>
      <w:t xml:space="preserve">Strona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PAGE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1</w:t>
    </w:r>
    <w:r w:rsidRPr="00B9251F">
      <w:rPr>
        <w:b/>
        <w:bCs/>
        <w:sz w:val="18"/>
        <w:szCs w:val="18"/>
      </w:rPr>
      <w:fldChar w:fldCharType="end"/>
    </w:r>
    <w:r w:rsidRPr="00B9251F">
      <w:rPr>
        <w:sz w:val="18"/>
        <w:szCs w:val="18"/>
      </w:rPr>
      <w:t xml:space="preserve"> z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NUMPAGES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2</w:t>
    </w:r>
    <w:r w:rsidRPr="00B9251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3DBC" w14:textId="6D80B3E4" w:rsidR="00E33F0B" w:rsidRDefault="008F37C6" w:rsidP="00E33F0B">
    <w:pPr>
      <w:pStyle w:val="Nagwek"/>
      <w:tabs>
        <w:tab w:val="clear" w:pos="4536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00F9B8CC">
          <wp:simplePos x="0" y="0"/>
          <wp:positionH relativeFrom="margin">
            <wp:posOffset>187049</wp:posOffset>
          </wp:positionH>
          <wp:positionV relativeFrom="paragraph">
            <wp:posOffset>37548</wp:posOffset>
          </wp:positionV>
          <wp:extent cx="5760720" cy="757555"/>
          <wp:effectExtent l="0" t="0" r="0" b="4445"/>
          <wp:wrapSquare wrapText="bothSides"/>
          <wp:docPr id="1410291545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50C4"/>
    <w:rsid w:val="00052431"/>
    <w:rsid w:val="0006580C"/>
    <w:rsid w:val="000712A4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D7E79"/>
    <w:rsid w:val="000E2C36"/>
    <w:rsid w:val="000F2877"/>
    <w:rsid w:val="000F2B7D"/>
    <w:rsid w:val="00101C1D"/>
    <w:rsid w:val="0010699D"/>
    <w:rsid w:val="0011305C"/>
    <w:rsid w:val="00120D3C"/>
    <w:rsid w:val="00145658"/>
    <w:rsid w:val="0015302E"/>
    <w:rsid w:val="00153EA0"/>
    <w:rsid w:val="00156BE0"/>
    <w:rsid w:val="001632CE"/>
    <w:rsid w:val="00172B7D"/>
    <w:rsid w:val="00177D9A"/>
    <w:rsid w:val="001824D7"/>
    <w:rsid w:val="001824F2"/>
    <w:rsid w:val="00186273"/>
    <w:rsid w:val="00187DE6"/>
    <w:rsid w:val="00193FB6"/>
    <w:rsid w:val="00197D87"/>
    <w:rsid w:val="001A132C"/>
    <w:rsid w:val="001C7C52"/>
    <w:rsid w:val="001D163A"/>
    <w:rsid w:val="0020331A"/>
    <w:rsid w:val="0022281B"/>
    <w:rsid w:val="0023137F"/>
    <w:rsid w:val="002328A5"/>
    <w:rsid w:val="00233283"/>
    <w:rsid w:val="002367A1"/>
    <w:rsid w:val="00240D86"/>
    <w:rsid w:val="00247092"/>
    <w:rsid w:val="002556C4"/>
    <w:rsid w:val="00266A7B"/>
    <w:rsid w:val="00267AF5"/>
    <w:rsid w:val="00272E34"/>
    <w:rsid w:val="0028631A"/>
    <w:rsid w:val="00287B45"/>
    <w:rsid w:val="002C5C5C"/>
    <w:rsid w:val="002D150A"/>
    <w:rsid w:val="002E19D9"/>
    <w:rsid w:val="002E68D5"/>
    <w:rsid w:val="00300176"/>
    <w:rsid w:val="003060E7"/>
    <w:rsid w:val="00312F85"/>
    <w:rsid w:val="00325140"/>
    <w:rsid w:val="00335272"/>
    <w:rsid w:val="00360273"/>
    <w:rsid w:val="003610B6"/>
    <w:rsid w:val="0036319E"/>
    <w:rsid w:val="003758B6"/>
    <w:rsid w:val="0039235D"/>
    <w:rsid w:val="003B6C24"/>
    <w:rsid w:val="003D05F8"/>
    <w:rsid w:val="003D0EC9"/>
    <w:rsid w:val="003D5E38"/>
    <w:rsid w:val="003E0A71"/>
    <w:rsid w:val="003F03AE"/>
    <w:rsid w:val="003F172F"/>
    <w:rsid w:val="003F58AB"/>
    <w:rsid w:val="00402840"/>
    <w:rsid w:val="004374A9"/>
    <w:rsid w:val="00437AA2"/>
    <w:rsid w:val="004418D4"/>
    <w:rsid w:val="00462694"/>
    <w:rsid w:val="004870C4"/>
    <w:rsid w:val="00492EC6"/>
    <w:rsid w:val="004B2C47"/>
    <w:rsid w:val="004B4291"/>
    <w:rsid w:val="004C1A8A"/>
    <w:rsid w:val="004C3DEF"/>
    <w:rsid w:val="004C7303"/>
    <w:rsid w:val="004F2FA9"/>
    <w:rsid w:val="00510232"/>
    <w:rsid w:val="0051574F"/>
    <w:rsid w:val="005223F9"/>
    <w:rsid w:val="005320B1"/>
    <w:rsid w:val="005327F0"/>
    <w:rsid w:val="005343DB"/>
    <w:rsid w:val="005406C3"/>
    <w:rsid w:val="00544BAB"/>
    <w:rsid w:val="00547576"/>
    <w:rsid w:val="00550DF2"/>
    <w:rsid w:val="00553A3F"/>
    <w:rsid w:val="00556E60"/>
    <w:rsid w:val="0056358E"/>
    <w:rsid w:val="005645C0"/>
    <w:rsid w:val="005677FD"/>
    <w:rsid w:val="00582950"/>
    <w:rsid w:val="00583E5B"/>
    <w:rsid w:val="00595E26"/>
    <w:rsid w:val="005A130E"/>
    <w:rsid w:val="005D2A52"/>
    <w:rsid w:val="005D4FC9"/>
    <w:rsid w:val="005F1335"/>
    <w:rsid w:val="005F78CA"/>
    <w:rsid w:val="00613671"/>
    <w:rsid w:val="006157CF"/>
    <w:rsid w:val="00664061"/>
    <w:rsid w:val="00675E73"/>
    <w:rsid w:val="006C3209"/>
    <w:rsid w:val="006C5A7B"/>
    <w:rsid w:val="006E29A1"/>
    <w:rsid w:val="006F4ADA"/>
    <w:rsid w:val="00707F0A"/>
    <w:rsid w:val="007146A3"/>
    <w:rsid w:val="00715077"/>
    <w:rsid w:val="007165D4"/>
    <w:rsid w:val="00727DBD"/>
    <w:rsid w:val="00734FA6"/>
    <w:rsid w:val="00735E56"/>
    <w:rsid w:val="00752A3C"/>
    <w:rsid w:val="007565CA"/>
    <w:rsid w:val="00767A29"/>
    <w:rsid w:val="007778B1"/>
    <w:rsid w:val="00785EF4"/>
    <w:rsid w:val="0079097B"/>
    <w:rsid w:val="00792F74"/>
    <w:rsid w:val="00795784"/>
    <w:rsid w:val="007C14B1"/>
    <w:rsid w:val="007D57E3"/>
    <w:rsid w:val="007F39DB"/>
    <w:rsid w:val="008110A4"/>
    <w:rsid w:val="0081459E"/>
    <w:rsid w:val="00837FAD"/>
    <w:rsid w:val="00844266"/>
    <w:rsid w:val="00844519"/>
    <w:rsid w:val="00844C50"/>
    <w:rsid w:val="00854874"/>
    <w:rsid w:val="008637C1"/>
    <w:rsid w:val="00864776"/>
    <w:rsid w:val="00872AF1"/>
    <w:rsid w:val="00877CAA"/>
    <w:rsid w:val="00887314"/>
    <w:rsid w:val="008A4770"/>
    <w:rsid w:val="008B1E6C"/>
    <w:rsid w:val="008B562B"/>
    <w:rsid w:val="008D2F28"/>
    <w:rsid w:val="008E539D"/>
    <w:rsid w:val="008E5708"/>
    <w:rsid w:val="008F37C6"/>
    <w:rsid w:val="009063C3"/>
    <w:rsid w:val="009179EA"/>
    <w:rsid w:val="00925888"/>
    <w:rsid w:val="00952F3D"/>
    <w:rsid w:val="00956305"/>
    <w:rsid w:val="00956623"/>
    <w:rsid w:val="0095685D"/>
    <w:rsid w:val="00963E90"/>
    <w:rsid w:val="00967515"/>
    <w:rsid w:val="009833A8"/>
    <w:rsid w:val="00992FA2"/>
    <w:rsid w:val="009A0A85"/>
    <w:rsid w:val="009A56B8"/>
    <w:rsid w:val="009A707E"/>
    <w:rsid w:val="009B0394"/>
    <w:rsid w:val="009B0C66"/>
    <w:rsid w:val="009B1CC7"/>
    <w:rsid w:val="009B337E"/>
    <w:rsid w:val="009B5B1A"/>
    <w:rsid w:val="009B77C3"/>
    <w:rsid w:val="009D6B84"/>
    <w:rsid w:val="009D7497"/>
    <w:rsid w:val="009D77B5"/>
    <w:rsid w:val="009E1BD0"/>
    <w:rsid w:val="009E1DC6"/>
    <w:rsid w:val="009E2106"/>
    <w:rsid w:val="009F0F78"/>
    <w:rsid w:val="009F10E7"/>
    <w:rsid w:val="00A04F33"/>
    <w:rsid w:val="00A061EB"/>
    <w:rsid w:val="00A11D15"/>
    <w:rsid w:val="00A32C45"/>
    <w:rsid w:val="00A56B39"/>
    <w:rsid w:val="00A72A86"/>
    <w:rsid w:val="00A93987"/>
    <w:rsid w:val="00A97123"/>
    <w:rsid w:val="00AA5CBA"/>
    <w:rsid w:val="00AB124E"/>
    <w:rsid w:val="00AB3C51"/>
    <w:rsid w:val="00AB61F3"/>
    <w:rsid w:val="00AB75A3"/>
    <w:rsid w:val="00AD778B"/>
    <w:rsid w:val="00AE235D"/>
    <w:rsid w:val="00AE469C"/>
    <w:rsid w:val="00AF3247"/>
    <w:rsid w:val="00B02224"/>
    <w:rsid w:val="00B028B5"/>
    <w:rsid w:val="00B065F4"/>
    <w:rsid w:val="00B07614"/>
    <w:rsid w:val="00B140C0"/>
    <w:rsid w:val="00B14140"/>
    <w:rsid w:val="00B15114"/>
    <w:rsid w:val="00B164FB"/>
    <w:rsid w:val="00B26754"/>
    <w:rsid w:val="00B305C1"/>
    <w:rsid w:val="00B35B02"/>
    <w:rsid w:val="00B35C79"/>
    <w:rsid w:val="00B36DBD"/>
    <w:rsid w:val="00B40D79"/>
    <w:rsid w:val="00B468CA"/>
    <w:rsid w:val="00B47A95"/>
    <w:rsid w:val="00B50CF7"/>
    <w:rsid w:val="00B66B69"/>
    <w:rsid w:val="00B702B1"/>
    <w:rsid w:val="00B703F3"/>
    <w:rsid w:val="00B71351"/>
    <w:rsid w:val="00B7359C"/>
    <w:rsid w:val="00B813DB"/>
    <w:rsid w:val="00B870C2"/>
    <w:rsid w:val="00B9251F"/>
    <w:rsid w:val="00BB1F8B"/>
    <w:rsid w:val="00BE4F27"/>
    <w:rsid w:val="00C04242"/>
    <w:rsid w:val="00C11BD5"/>
    <w:rsid w:val="00C21BD6"/>
    <w:rsid w:val="00C30BFC"/>
    <w:rsid w:val="00C336A1"/>
    <w:rsid w:val="00C36699"/>
    <w:rsid w:val="00C43F39"/>
    <w:rsid w:val="00C51194"/>
    <w:rsid w:val="00C56BF3"/>
    <w:rsid w:val="00C577D2"/>
    <w:rsid w:val="00C760E8"/>
    <w:rsid w:val="00C77DDA"/>
    <w:rsid w:val="00CA12DC"/>
    <w:rsid w:val="00CB1A7F"/>
    <w:rsid w:val="00CE1559"/>
    <w:rsid w:val="00CE5C4A"/>
    <w:rsid w:val="00CF0E8F"/>
    <w:rsid w:val="00CF2DC0"/>
    <w:rsid w:val="00CF6095"/>
    <w:rsid w:val="00CF713B"/>
    <w:rsid w:val="00D02763"/>
    <w:rsid w:val="00D10F18"/>
    <w:rsid w:val="00D16412"/>
    <w:rsid w:val="00D17C26"/>
    <w:rsid w:val="00D220F4"/>
    <w:rsid w:val="00D3157B"/>
    <w:rsid w:val="00D5589D"/>
    <w:rsid w:val="00D57F0D"/>
    <w:rsid w:val="00D7525A"/>
    <w:rsid w:val="00D82E5E"/>
    <w:rsid w:val="00D9726D"/>
    <w:rsid w:val="00DA751E"/>
    <w:rsid w:val="00DB4172"/>
    <w:rsid w:val="00DB604A"/>
    <w:rsid w:val="00DC6872"/>
    <w:rsid w:val="00DD018A"/>
    <w:rsid w:val="00DD30C3"/>
    <w:rsid w:val="00DE3F0C"/>
    <w:rsid w:val="00E1340A"/>
    <w:rsid w:val="00E205FD"/>
    <w:rsid w:val="00E227AD"/>
    <w:rsid w:val="00E32ED9"/>
    <w:rsid w:val="00E33F0B"/>
    <w:rsid w:val="00E75E8B"/>
    <w:rsid w:val="00E84E4D"/>
    <w:rsid w:val="00EA0346"/>
    <w:rsid w:val="00EA29F0"/>
    <w:rsid w:val="00EA359C"/>
    <w:rsid w:val="00EC09F5"/>
    <w:rsid w:val="00EC245D"/>
    <w:rsid w:val="00ED2ED9"/>
    <w:rsid w:val="00ED4482"/>
    <w:rsid w:val="00ED4FDF"/>
    <w:rsid w:val="00EE0B3A"/>
    <w:rsid w:val="00EE68F0"/>
    <w:rsid w:val="00EF3B24"/>
    <w:rsid w:val="00F0735E"/>
    <w:rsid w:val="00F34987"/>
    <w:rsid w:val="00F41867"/>
    <w:rsid w:val="00F42C33"/>
    <w:rsid w:val="00F456D7"/>
    <w:rsid w:val="00F52AAD"/>
    <w:rsid w:val="00F624DD"/>
    <w:rsid w:val="00F7027D"/>
    <w:rsid w:val="00F70ED3"/>
    <w:rsid w:val="00F750C6"/>
    <w:rsid w:val="00F82A7B"/>
    <w:rsid w:val="00F8590F"/>
    <w:rsid w:val="00F87DAC"/>
    <w:rsid w:val="00FA46F9"/>
    <w:rsid w:val="00FB3BF4"/>
    <w:rsid w:val="00FB73C6"/>
    <w:rsid w:val="00FC2C62"/>
    <w:rsid w:val="00FD57E0"/>
    <w:rsid w:val="00FE56A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Cieślak</cp:lastModifiedBy>
  <cp:revision>19</cp:revision>
  <cp:lastPrinted>2022-04-21T12:46:00Z</cp:lastPrinted>
  <dcterms:created xsi:type="dcterms:W3CDTF">2024-03-14T11:29:00Z</dcterms:created>
  <dcterms:modified xsi:type="dcterms:W3CDTF">2025-12-02T12:37:00Z</dcterms:modified>
</cp:coreProperties>
</file>